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2024, Quarter Q1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9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1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Substance Abuse and Mental Health Services Administration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1064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439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2780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6152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6486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4587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2773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3255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282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2225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439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442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70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835017">
    <w:multiLevelType w:val="hybridMultilevel"/>
    <w:lvl w:ilvl="0" w:tplc="72813351">
      <w:start w:val="1"/>
      <w:numFmt w:val="decimal"/>
      <w:lvlText w:val="%1."/>
      <w:lvlJc w:val="left"/>
      <w:pPr>
        <w:ind w:left="720" w:hanging="360"/>
      </w:pPr>
    </w:lvl>
    <w:lvl w:ilvl="1" w:tplc="72813351" w:tentative="1">
      <w:start w:val="1"/>
      <w:numFmt w:val="lowerLetter"/>
      <w:lvlText w:val="%2."/>
      <w:lvlJc w:val="left"/>
      <w:pPr>
        <w:ind w:left="1440" w:hanging="360"/>
      </w:pPr>
    </w:lvl>
    <w:lvl w:ilvl="2" w:tplc="72813351" w:tentative="1">
      <w:start w:val="1"/>
      <w:numFmt w:val="lowerRoman"/>
      <w:lvlText w:val="%3."/>
      <w:lvlJc w:val="right"/>
      <w:pPr>
        <w:ind w:left="2160" w:hanging="180"/>
      </w:pPr>
    </w:lvl>
    <w:lvl w:ilvl="3" w:tplc="72813351" w:tentative="1">
      <w:start w:val="1"/>
      <w:numFmt w:val="decimal"/>
      <w:lvlText w:val="%4."/>
      <w:lvlJc w:val="left"/>
      <w:pPr>
        <w:ind w:left="2880" w:hanging="360"/>
      </w:pPr>
    </w:lvl>
    <w:lvl w:ilvl="4" w:tplc="72813351" w:tentative="1">
      <w:start w:val="1"/>
      <w:numFmt w:val="lowerLetter"/>
      <w:lvlText w:val="%5."/>
      <w:lvlJc w:val="left"/>
      <w:pPr>
        <w:ind w:left="3600" w:hanging="360"/>
      </w:pPr>
    </w:lvl>
    <w:lvl w:ilvl="5" w:tplc="72813351" w:tentative="1">
      <w:start w:val="1"/>
      <w:numFmt w:val="lowerRoman"/>
      <w:lvlText w:val="%6."/>
      <w:lvlJc w:val="right"/>
      <w:pPr>
        <w:ind w:left="4320" w:hanging="180"/>
      </w:pPr>
    </w:lvl>
    <w:lvl w:ilvl="6" w:tplc="72813351" w:tentative="1">
      <w:start w:val="1"/>
      <w:numFmt w:val="decimal"/>
      <w:lvlText w:val="%7."/>
      <w:lvlJc w:val="left"/>
      <w:pPr>
        <w:ind w:left="5040" w:hanging="360"/>
      </w:pPr>
    </w:lvl>
    <w:lvl w:ilvl="7" w:tplc="72813351" w:tentative="1">
      <w:start w:val="1"/>
      <w:numFmt w:val="lowerLetter"/>
      <w:lvlText w:val="%8."/>
      <w:lvlJc w:val="left"/>
      <w:pPr>
        <w:ind w:left="5760" w:hanging="360"/>
      </w:pPr>
    </w:lvl>
    <w:lvl w:ilvl="8" w:tplc="72813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35016">
    <w:multiLevelType w:val="hybridMultilevel"/>
    <w:lvl w:ilvl="0" w:tplc="8866487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835016">
    <w:abstractNumId w:val="22835016"/>
  </w:num>
  <w:num w:numId="22835017">
    <w:abstractNumId w:val="228350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762328054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